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624F7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220252" w14:textId="77777777">
        <w:tc>
          <w:tcPr>
            <w:tcW w:w="10419" w:type="dxa"/>
            <w:shd w:val="clear" w:color="auto" w:fill="auto"/>
          </w:tcPr>
          <w:p w14:paraId="198EE671"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D2D355" wp14:editId="340257B8">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1A2B4A9B" w14:textId="77777777" w:rsidR="007411D9" w:rsidRDefault="007411D9">
            <w:pPr>
              <w:pStyle w:val="Pieddepage"/>
              <w:tabs>
                <w:tab w:val="clear" w:pos="4536"/>
                <w:tab w:val="clear" w:pos="9072"/>
              </w:tabs>
              <w:jc w:val="center"/>
              <w:rPr>
                <w:rFonts w:ascii="Arial" w:hAnsi="Arial" w:cs="Arial"/>
              </w:rPr>
            </w:pPr>
          </w:p>
          <w:p w14:paraId="09D9CFB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40243D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5F0ACCC" w14:textId="77777777" w:rsidR="007411D9" w:rsidRDefault="007411D9">
            <w:pPr>
              <w:pStyle w:val="Pieddepage"/>
              <w:tabs>
                <w:tab w:val="clear" w:pos="4536"/>
                <w:tab w:val="clear" w:pos="9072"/>
              </w:tabs>
              <w:jc w:val="center"/>
            </w:pPr>
          </w:p>
        </w:tc>
      </w:tr>
    </w:tbl>
    <w:p w14:paraId="7CBFF96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F20F71" w14:textId="77777777">
        <w:tc>
          <w:tcPr>
            <w:tcW w:w="9285" w:type="dxa"/>
            <w:shd w:val="clear" w:color="auto" w:fill="66CCFF"/>
          </w:tcPr>
          <w:p w14:paraId="6BD0AB2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F43E2CC" w14:textId="77777777" w:rsidR="007411D9" w:rsidRDefault="007411D9">
            <w:pPr>
              <w:pStyle w:val="Titre8"/>
              <w:tabs>
                <w:tab w:val="right" w:pos="9639"/>
              </w:tabs>
              <w:rPr>
                <w:caps/>
                <w:sz w:val="28"/>
                <w:szCs w:val="28"/>
              </w:rPr>
            </w:pPr>
            <w:r>
              <w:rPr>
                <w:caps/>
                <w:sz w:val="28"/>
                <w:szCs w:val="28"/>
              </w:rPr>
              <w:t>Lettre de candidature</w:t>
            </w:r>
          </w:p>
          <w:p w14:paraId="2A6072EB"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51256DCC" w14:textId="77777777" w:rsidR="007411D9" w:rsidRDefault="007411D9">
            <w:pPr>
              <w:pStyle w:val="Titre8"/>
              <w:tabs>
                <w:tab w:val="right" w:pos="9639"/>
              </w:tabs>
              <w:spacing w:before="120" w:after="120"/>
            </w:pPr>
            <w:r>
              <w:rPr>
                <w:caps/>
                <w:sz w:val="28"/>
                <w:szCs w:val="28"/>
              </w:rPr>
              <w:t>Dc1</w:t>
            </w:r>
          </w:p>
        </w:tc>
      </w:tr>
    </w:tbl>
    <w:p w14:paraId="18471DD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121FD9F7" w14:textId="77777777">
        <w:tc>
          <w:tcPr>
            <w:tcW w:w="10277" w:type="dxa"/>
            <w:shd w:val="clear" w:color="auto" w:fill="auto"/>
          </w:tcPr>
          <w:p w14:paraId="7B50BF5B" w14:textId="77777777" w:rsidR="007411D9" w:rsidRPr="00FC66A7" w:rsidRDefault="007411D9" w:rsidP="00FC66A7">
            <w:pPr>
              <w:pStyle w:val="Titre2"/>
              <w:ind w:left="0" w:firstLine="0"/>
              <w:jc w:val="both"/>
              <w:rPr>
                <w:rFonts w:ascii="Tahoma" w:hAnsi="Tahoma" w:cs="Tahoma"/>
                <w:b w:val="0"/>
                <w:bCs w:val="0"/>
                <w:iCs/>
                <w:sz w:val="18"/>
                <w:szCs w:val="18"/>
              </w:rPr>
            </w:pPr>
          </w:p>
          <w:p w14:paraId="63CA08BB"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58BDE5BE"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082394E0"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58130999"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6D642392" w14:textId="77777777" w:rsidR="00FC66A7" w:rsidRPr="00FC66A7" w:rsidRDefault="00FC66A7" w:rsidP="00FC66A7">
            <w:pPr>
              <w:pStyle w:val="Titre2"/>
              <w:ind w:left="0" w:firstLine="0"/>
              <w:jc w:val="both"/>
              <w:rPr>
                <w:rFonts w:ascii="Tahoma" w:hAnsi="Tahoma" w:cs="Tahoma"/>
                <w:b w:val="0"/>
                <w:bCs w:val="0"/>
                <w:iCs/>
                <w:sz w:val="18"/>
                <w:szCs w:val="18"/>
              </w:rPr>
            </w:pPr>
          </w:p>
          <w:p w14:paraId="35B594F2"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6AF9883C"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03DD75B" w14:textId="77777777">
        <w:tc>
          <w:tcPr>
            <w:tcW w:w="10277" w:type="dxa"/>
            <w:shd w:val="clear" w:color="auto" w:fill="auto"/>
          </w:tcPr>
          <w:p w14:paraId="01EC45C9"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0593034F" w14:textId="77777777">
        <w:tc>
          <w:tcPr>
            <w:tcW w:w="10277" w:type="dxa"/>
            <w:shd w:val="clear" w:color="auto" w:fill="66CCFF"/>
          </w:tcPr>
          <w:p w14:paraId="3F7BA5C3"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73F29C87" w14:textId="77777777" w:rsidR="007411D9" w:rsidRDefault="007411D9">
      <w:pPr>
        <w:pStyle w:val="En-tte"/>
        <w:tabs>
          <w:tab w:val="clear" w:pos="4536"/>
          <w:tab w:val="clear" w:pos="9072"/>
        </w:tabs>
        <w:rPr>
          <w:rFonts w:ascii="Tahoma" w:hAnsi="Tahoma" w:cs="Tahoma"/>
        </w:rPr>
      </w:pPr>
    </w:p>
    <w:p w14:paraId="3D6BD50A" w14:textId="77777777" w:rsidR="00B42E92" w:rsidRPr="00B42E92" w:rsidRDefault="00B42E92" w:rsidP="00B42E92">
      <w:pPr>
        <w:rPr>
          <w:rFonts w:ascii="Tahoma" w:hAnsi="Tahoma" w:cs="Tahoma"/>
          <w:b/>
        </w:rPr>
      </w:pPr>
      <w:r w:rsidRPr="00B42E92">
        <w:rPr>
          <w:rFonts w:ascii="Tahoma" w:hAnsi="Tahoma" w:cs="Tahoma"/>
          <w:b/>
        </w:rPr>
        <w:t>CENTRE HOSPITALIER UNVERSITAIRE DE BREST</w:t>
      </w:r>
    </w:p>
    <w:p w14:paraId="4F711CE8" w14:textId="77777777" w:rsidR="00B42E92" w:rsidRPr="00B42E92" w:rsidRDefault="00B42E92" w:rsidP="00B42E92">
      <w:pPr>
        <w:rPr>
          <w:rFonts w:ascii="Tahoma" w:hAnsi="Tahoma" w:cs="Tahoma"/>
        </w:rPr>
      </w:pPr>
      <w:r w:rsidRPr="00B42E92">
        <w:rPr>
          <w:rFonts w:ascii="Tahoma" w:hAnsi="Tahoma" w:cs="Tahoma"/>
        </w:rPr>
        <w:t>2 avenue Foch</w:t>
      </w:r>
    </w:p>
    <w:p w14:paraId="416ED6B5" w14:textId="77777777" w:rsidR="007411D9" w:rsidRPr="00FC66A7" w:rsidRDefault="00B42E92" w:rsidP="00B42E92">
      <w:pPr>
        <w:pStyle w:val="En-tte"/>
        <w:tabs>
          <w:tab w:val="clear" w:pos="4536"/>
          <w:tab w:val="clear" w:pos="9072"/>
        </w:tabs>
        <w:rPr>
          <w:rFonts w:ascii="Tahoma" w:hAnsi="Tahoma" w:cs="Tahoma"/>
        </w:rPr>
      </w:pPr>
      <w:r w:rsidRPr="00B42E92">
        <w:rPr>
          <w:rFonts w:ascii="Tahoma" w:hAnsi="Tahoma" w:cs="Tahoma"/>
        </w:rPr>
        <w:t>29609 BREST Cedex</w:t>
      </w:r>
    </w:p>
    <w:p w14:paraId="542FC335"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0E10845" w14:textId="77777777">
        <w:trPr>
          <w:trHeight w:val="160"/>
        </w:trPr>
        <w:tc>
          <w:tcPr>
            <w:tcW w:w="10277" w:type="dxa"/>
            <w:shd w:val="clear" w:color="auto" w:fill="66CCFF"/>
          </w:tcPr>
          <w:p w14:paraId="47609FD8"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34072100" w14:textId="77777777" w:rsidR="007411D9" w:rsidRPr="001E7425" w:rsidRDefault="007411D9">
      <w:pPr>
        <w:rPr>
          <w:rFonts w:ascii="Tahoma" w:hAnsi="Tahoma" w:cs="Tahoma"/>
          <w:b/>
          <w:bCs/>
        </w:rPr>
      </w:pPr>
    </w:p>
    <w:p w14:paraId="1089BFFD" w14:textId="07A41682" w:rsidR="00174139" w:rsidRPr="001E7425" w:rsidRDefault="00174139" w:rsidP="00174139">
      <w:pPr>
        <w:rPr>
          <w:rFonts w:ascii="Tahoma" w:hAnsi="Tahoma" w:cs="Tahoma"/>
          <w:b/>
        </w:rPr>
      </w:pPr>
      <w:r w:rsidRPr="001E7425">
        <w:rPr>
          <w:rFonts w:ascii="Tahoma" w:hAnsi="Tahoma" w:cs="Tahoma"/>
          <w:b/>
        </w:rPr>
        <w:t>Consultation n° 20</w:t>
      </w:r>
      <w:r w:rsidR="00F37CB8" w:rsidRPr="001E7425">
        <w:rPr>
          <w:rFonts w:ascii="Tahoma" w:hAnsi="Tahoma" w:cs="Tahoma"/>
          <w:b/>
        </w:rPr>
        <w:t>2</w:t>
      </w:r>
      <w:r w:rsidR="00F75631">
        <w:rPr>
          <w:rFonts w:ascii="Tahoma" w:hAnsi="Tahoma" w:cs="Tahoma"/>
          <w:b/>
        </w:rPr>
        <w:t>5</w:t>
      </w:r>
      <w:r w:rsidR="00A1624F" w:rsidRPr="001E7425">
        <w:rPr>
          <w:rFonts w:ascii="Tahoma" w:hAnsi="Tahoma" w:cs="Tahoma"/>
          <w:b/>
        </w:rPr>
        <w:t>DA</w:t>
      </w:r>
      <w:r w:rsidR="002B125D" w:rsidRPr="001E7425">
        <w:rPr>
          <w:rFonts w:ascii="Tahoma" w:hAnsi="Tahoma" w:cs="Tahoma"/>
          <w:b/>
        </w:rPr>
        <w:t>L</w:t>
      </w:r>
      <w:r w:rsidR="00583833">
        <w:rPr>
          <w:rFonts w:ascii="Tahoma" w:hAnsi="Tahoma" w:cs="Tahoma"/>
          <w:b/>
        </w:rPr>
        <w:t>00</w:t>
      </w:r>
      <w:r w:rsidR="006D0A11">
        <w:rPr>
          <w:rFonts w:ascii="Tahoma" w:hAnsi="Tahoma" w:cs="Tahoma"/>
          <w:b/>
        </w:rPr>
        <w:t>8</w:t>
      </w:r>
      <w:r w:rsidR="00EB5EA8">
        <w:rPr>
          <w:rFonts w:ascii="Tahoma" w:hAnsi="Tahoma" w:cs="Tahoma"/>
          <w:b/>
        </w:rPr>
        <w:t>4</w:t>
      </w:r>
      <w:r w:rsidRPr="001E7425">
        <w:rPr>
          <w:rFonts w:ascii="Tahoma" w:hAnsi="Tahoma" w:cs="Tahoma"/>
          <w:b/>
        </w:rPr>
        <w:t> :</w:t>
      </w:r>
    </w:p>
    <w:p w14:paraId="0F970F3A" w14:textId="77777777" w:rsidR="00B42E92" w:rsidRPr="00B42E92" w:rsidRDefault="00B42E92" w:rsidP="00B42E92">
      <w:pPr>
        <w:jc w:val="both"/>
        <w:rPr>
          <w:rFonts w:ascii="Tahoma" w:hAnsi="Tahoma" w:cs="Tahoma"/>
          <w:b/>
        </w:rPr>
      </w:pPr>
    </w:p>
    <w:p w14:paraId="312FCE08" w14:textId="62CDA6B6" w:rsidR="007411D9" w:rsidRPr="001E7425" w:rsidRDefault="00EB5EA8" w:rsidP="00B42E92">
      <w:pPr>
        <w:jc w:val="both"/>
        <w:rPr>
          <w:rFonts w:ascii="Tahoma" w:hAnsi="Tahoma" w:cs="Tahoma"/>
          <w:b/>
          <w:bCs/>
        </w:rPr>
      </w:pPr>
      <w:r w:rsidRPr="00EB5EA8">
        <w:rPr>
          <w:rFonts w:ascii="Tahoma" w:hAnsi="Tahoma" w:cs="Tahoma"/>
          <w:b/>
          <w:bCs/>
        </w:rPr>
        <w:t>Prestation d’externalisation des archives médicales du Centre Hospitalier Universitaire de Brest</w:t>
      </w:r>
    </w:p>
    <w:p w14:paraId="11FFD7F5"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20A0795" w14:textId="77777777">
        <w:tc>
          <w:tcPr>
            <w:tcW w:w="10277" w:type="dxa"/>
            <w:shd w:val="clear" w:color="auto" w:fill="66CCFF"/>
          </w:tcPr>
          <w:p w14:paraId="1F0C9DAF"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15D1C423"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2B5E207F" w14:textId="77777777" w:rsidR="007411D9" w:rsidRPr="00FC66A7" w:rsidRDefault="007411D9">
      <w:pPr>
        <w:pStyle w:val="Titre1"/>
        <w:ind w:left="0" w:hanging="432"/>
        <w:rPr>
          <w:rFonts w:ascii="Tahoma" w:hAnsi="Tahoma" w:cs="Tahoma"/>
          <w:b w:val="0"/>
          <w:bCs w:val="0"/>
        </w:rPr>
      </w:pPr>
    </w:p>
    <w:p w14:paraId="5511814D"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1B9A46A9"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08957327" w14:textId="77777777" w:rsidR="00F37CB8" w:rsidRPr="00A2106F" w:rsidRDefault="00F37CB8"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686F43A8" w14:textId="77777777" w:rsidR="00F37CB8" w:rsidRPr="00A2106F" w:rsidRDefault="00F37CB8" w:rsidP="00F37CB8">
      <w:pPr>
        <w:tabs>
          <w:tab w:val="left" w:pos="426"/>
          <w:tab w:val="left" w:pos="851"/>
        </w:tabs>
        <w:jc w:val="both"/>
        <w:rPr>
          <w:rFonts w:ascii="Tahoma" w:hAnsi="Tahoma" w:cs="Tahoma"/>
        </w:rPr>
      </w:pPr>
    </w:p>
    <w:p w14:paraId="0F836F7B" w14:textId="77777777" w:rsidR="00F37CB8" w:rsidRDefault="00F37CB8"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4058874B" w14:textId="77777777" w:rsidR="00F37CB8" w:rsidRDefault="00F37CB8" w:rsidP="00F37CB8">
      <w:pPr>
        <w:tabs>
          <w:tab w:val="left" w:pos="2095"/>
        </w:tabs>
        <w:rPr>
          <w:rFonts w:ascii="Tahoma" w:hAnsi="Tahoma" w:cs="Tahoma"/>
        </w:rPr>
      </w:pPr>
    </w:p>
    <w:p w14:paraId="1F4B1846"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1EEEE89C" w14:textId="77777777" w:rsidR="00F37CB8" w:rsidRPr="00A2106F" w:rsidRDefault="00F37CB8" w:rsidP="00F37CB8">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14:paraId="4E5E5E78" w14:textId="77777777" w:rsidR="00F37CB8" w:rsidRPr="00A2106F" w:rsidRDefault="00F37CB8" w:rsidP="00F37CB8">
      <w:pPr>
        <w:pStyle w:val="fcasegauche"/>
        <w:tabs>
          <w:tab w:val="left" w:pos="851"/>
        </w:tabs>
        <w:rPr>
          <w:rFonts w:ascii="Tahoma" w:hAnsi="Tahoma" w:cs="Tahoma"/>
        </w:rPr>
      </w:pPr>
    </w:p>
    <w:p w14:paraId="155B0B78" w14:textId="77777777" w:rsidR="00174139" w:rsidRDefault="00F37CB8" w:rsidP="00F37CB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60D3C752" w14:textId="77777777" w:rsidR="00174139" w:rsidRDefault="00174139" w:rsidP="00174139">
      <w:pPr>
        <w:pStyle w:val="En-tte"/>
        <w:tabs>
          <w:tab w:val="clear" w:pos="4536"/>
          <w:tab w:val="clear" w:pos="9072"/>
        </w:tabs>
        <w:ind w:left="567"/>
        <w:rPr>
          <w:rFonts w:ascii="Tahoma" w:hAnsi="Tahoma" w:cs="Tahoma"/>
          <w:b/>
          <w:bCs/>
        </w:rPr>
      </w:pPr>
    </w:p>
    <w:p w14:paraId="37926EA1" w14:textId="77777777" w:rsidR="00F37CB8" w:rsidRDefault="00F37CB8" w:rsidP="00174139">
      <w:pPr>
        <w:pStyle w:val="En-tte"/>
        <w:tabs>
          <w:tab w:val="clear" w:pos="4536"/>
          <w:tab w:val="clear" w:pos="9072"/>
        </w:tabs>
        <w:ind w:left="567"/>
        <w:rPr>
          <w:rFonts w:ascii="Tahoma" w:hAnsi="Tahoma" w:cs="Tahoma"/>
          <w:b/>
          <w:bCs/>
        </w:rPr>
      </w:pPr>
    </w:p>
    <w:p w14:paraId="07AAE82A" w14:textId="77777777" w:rsidR="00F37CB8" w:rsidRDefault="00F37CB8" w:rsidP="00174139">
      <w:pPr>
        <w:pStyle w:val="En-tte"/>
        <w:tabs>
          <w:tab w:val="clear" w:pos="4536"/>
          <w:tab w:val="clear" w:pos="9072"/>
        </w:tabs>
        <w:ind w:left="567"/>
        <w:rPr>
          <w:rFonts w:ascii="Tahoma" w:hAnsi="Tahoma" w:cs="Tahoma"/>
          <w:b/>
          <w:bCs/>
        </w:rPr>
      </w:pPr>
    </w:p>
    <w:p w14:paraId="42994649" w14:textId="77777777" w:rsidR="00F37CB8" w:rsidRDefault="00F37CB8" w:rsidP="00174139">
      <w:pPr>
        <w:pStyle w:val="En-tte"/>
        <w:tabs>
          <w:tab w:val="clear" w:pos="4536"/>
          <w:tab w:val="clear" w:pos="9072"/>
        </w:tabs>
        <w:ind w:left="567"/>
        <w:rPr>
          <w:rFonts w:ascii="Tahoma" w:hAnsi="Tahoma" w:cs="Tahoma"/>
          <w:b/>
          <w:bCs/>
        </w:rPr>
      </w:pPr>
    </w:p>
    <w:p w14:paraId="0D2A2CC0" w14:textId="77777777" w:rsidR="00F37CB8" w:rsidRDefault="00F37CB8" w:rsidP="00174139">
      <w:pPr>
        <w:pStyle w:val="En-tte"/>
        <w:tabs>
          <w:tab w:val="clear" w:pos="4536"/>
          <w:tab w:val="clear" w:pos="9072"/>
        </w:tabs>
        <w:ind w:left="567"/>
        <w:rPr>
          <w:rFonts w:ascii="Tahoma" w:hAnsi="Tahoma" w:cs="Tahoma"/>
          <w:b/>
          <w:bCs/>
        </w:rPr>
      </w:pPr>
    </w:p>
    <w:p w14:paraId="26036724" w14:textId="77777777" w:rsidR="00F37CB8" w:rsidRDefault="00F37CB8" w:rsidP="00174139">
      <w:pPr>
        <w:pStyle w:val="En-tte"/>
        <w:tabs>
          <w:tab w:val="clear" w:pos="4536"/>
          <w:tab w:val="clear" w:pos="9072"/>
        </w:tabs>
        <w:ind w:left="567"/>
        <w:rPr>
          <w:rFonts w:ascii="Tahoma" w:hAnsi="Tahoma" w:cs="Tahoma"/>
          <w:b/>
          <w:bCs/>
        </w:rPr>
      </w:pPr>
    </w:p>
    <w:p w14:paraId="6B989C0E" w14:textId="77777777" w:rsidR="00F37CB8" w:rsidRDefault="00F37CB8" w:rsidP="00174139">
      <w:pPr>
        <w:pStyle w:val="En-tte"/>
        <w:tabs>
          <w:tab w:val="clear" w:pos="4536"/>
          <w:tab w:val="clear" w:pos="9072"/>
        </w:tabs>
        <w:ind w:left="567"/>
        <w:rPr>
          <w:rFonts w:ascii="Tahoma" w:hAnsi="Tahoma" w:cs="Tahoma"/>
          <w:b/>
          <w:bCs/>
        </w:rPr>
      </w:pPr>
    </w:p>
    <w:p w14:paraId="58A7A5F8" w14:textId="77777777" w:rsidR="00F37CB8" w:rsidRDefault="00F37CB8" w:rsidP="00174139">
      <w:pPr>
        <w:pStyle w:val="En-tte"/>
        <w:tabs>
          <w:tab w:val="clear" w:pos="4536"/>
          <w:tab w:val="clear" w:pos="9072"/>
        </w:tabs>
        <w:ind w:left="567"/>
        <w:rPr>
          <w:rFonts w:ascii="Tahoma" w:hAnsi="Tahoma" w:cs="Tahoma"/>
          <w:b/>
          <w:bCs/>
        </w:rPr>
      </w:pPr>
    </w:p>
    <w:p w14:paraId="3296EFB0" w14:textId="77777777" w:rsidR="00F37CB8" w:rsidRDefault="00F37CB8" w:rsidP="00174139">
      <w:pPr>
        <w:pStyle w:val="En-tte"/>
        <w:tabs>
          <w:tab w:val="clear" w:pos="4536"/>
          <w:tab w:val="clear" w:pos="9072"/>
        </w:tabs>
        <w:ind w:left="567"/>
        <w:rPr>
          <w:rFonts w:ascii="Tahoma" w:hAnsi="Tahoma" w:cs="Tahoma"/>
          <w:b/>
          <w:bCs/>
        </w:rPr>
      </w:pPr>
    </w:p>
    <w:p w14:paraId="63760F8C" w14:textId="77777777" w:rsidR="00694F24" w:rsidRDefault="00694F24" w:rsidP="00174139">
      <w:pPr>
        <w:pStyle w:val="En-tte"/>
        <w:tabs>
          <w:tab w:val="clear" w:pos="4536"/>
          <w:tab w:val="clear" w:pos="9072"/>
        </w:tabs>
        <w:ind w:left="567"/>
        <w:rPr>
          <w:rFonts w:ascii="Tahoma" w:hAnsi="Tahoma" w:cs="Tahoma"/>
          <w:b/>
          <w:bCs/>
        </w:rPr>
      </w:pPr>
    </w:p>
    <w:p w14:paraId="433F5B2E" w14:textId="77777777" w:rsidR="00A1624F" w:rsidRDefault="00A1624F" w:rsidP="00174139">
      <w:pPr>
        <w:pStyle w:val="En-tte"/>
        <w:tabs>
          <w:tab w:val="clear" w:pos="4536"/>
          <w:tab w:val="clear" w:pos="9072"/>
        </w:tabs>
        <w:ind w:left="567"/>
        <w:rPr>
          <w:rFonts w:ascii="Tahoma" w:hAnsi="Tahoma" w:cs="Tahoma"/>
          <w:b/>
          <w:bCs/>
        </w:rPr>
      </w:pPr>
    </w:p>
    <w:p w14:paraId="7099CE12" w14:textId="77777777" w:rsidR="00F37CB8" w:rsidRDefault="00F37CB8" w:rsidP="00174139">
      <w:pPr>
        <w:pStyle w:val="En-tte"/>
        <w:tabs>
          <w:tab w:val="clear" w:pos="4536"/>
          <w:tab w:val="clear" w:pos="9072"/>
        </w:tabs>
        <w:ind w:left="567"/>
        <w:rPr>
          <w:rFonts w:ascii="Tahoma" w:hAnsi="Tahoma" w:cs="Tahoma"/>
          <w:b/>
          <w:bCs/>
        </w:rPr>
      </w:pPr>
    </w:p>
    <w:p w14:paraId="57838AFD"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501478A5" w14:textId="77777777" w:rsidTr="00F37CB8">
        <w:tc>
          <w:tcPr>
            <w:tcW w:w="10419" w:type="dxa"/>
            <w:shd w:val="clear" w:color="auto" w:fill="66CCFF"/>
          </w:tcPr>
          <w:p w14:paraId="6C77EEE3"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3C652749"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0FA0F117" w14:textId="77777777" w:rsidR="007411D9" w:rsidRPr="00FC66A7" w:rsidRDefault="007411D9">
      <w:pPr>
        <w:pStyle w:val="En-tte"/>
        <w:tabs>
          <w:tab w:val="clear" w:pos="4536"/>
          <w:tab w:val="clear" w:pos="9072"/>
        </w:tabs>
        <w:rPr>
          <w:rFonts w:ascii="Tahoma" w:hAnsi="Tahoma" w:cs="Tahoma"/>
        </w:rPr>
      </w:pPr>
    </w:p>
    <w:p w14:paraId="2C4DC378"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3E508A57" w14:textId="77777777" w:rsidR="00FC66A7" w:rsidRDefault="00FC66A7" w:rsidP="00FC66A7">
      <w:pPr>
        <w:rPr>
          <w:rFonts w:ascii="Tahoma" w:hAnsi="Tahoma" w:cs="Tahoma"/>
          <w:b/>
          <w:highlight w:val="green"/>
        </w:rPr>
      </w:pPr>
    </w:p>
    <w:p w14:paraId="32D80AD7"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2524AEC7" w14:textId="77777777" w:rsidR="00FC66A7" w:rsidRPr="000941D1" w:rsidRDefault="00FC66A7" w:rsidP="00FC66A7">
      <w:pPr>
        <w:rPr>
          <w:rFonts w:ascii="Tahoma" w:hAnsi="Tahoma" w:cs="Tahoma"/>
          <w:highlight w:val="green"/>
        </w:rPr>
      </w:pPr>
    </w:p>
    <w:p w14:paraId="0B51C583"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5B12F56D"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15E3157" w14:textId="77777777" w:rsidR="00FC66A7" w:rsidRPr="000941D1" w:rsidRDefault="00FC66A7" w:rsidP="00FC66A7">
      <w:pPr>
        <w:rPr>
          <w:rFonts w:ascii="Tahoma" w:hAnsi="Tahoma" w:cs="Tahoma"/>
          <w:highlight w:val="green"/>
        </w:rPr>
      </w:pPr>
    </w:p>
    <w:p w14:paraId="159788C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683B7F"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46BF7BB9" w14:textId="77777777" w:rsidR="00FC66A7" w:rsidRPr="000941D1" w:rsidRDefault="00FC66A7" w:rsidP="00FC66A7">
      <w:pPr>
        <w:rPr>
          <w:rFonts w:ascii="Tahoma" w:hAnsi="Tahoma" w:cs="Tahoma"/>
        </w:rPr>
      </w:pPr>
    </w:p>
    <w:p w14:paraId="3AFA3EC0" w14:textId="77777777" w:rsidR="00FC66A7" w:rsidRPr="000941D1" w:rsidRDefault="00FC66A7" w:rsidP="00FC66A7">
      <w:pPr>
        <w:rPr>
          <w:rFonts w:ascii="Tahoma" w:hAnsi="Tahoma" w:cs="Tahoma"/>
        </w:rPr>
      </w:pPr>
    </w:p>
    <w:p w14:paraId="2D461DB9"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75EF111B"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6F701CE9"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3B120A42"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3E206A4E" w14:textId="77777777" w:rsidR="007411D9" w:rsidRPr="00FC66A7" w:rsidRDefault="007411D9">
      <w:pPr>
        <w:pStyle w:val="En-tte"/>
        <w:tabs>
          <w:tab w:val="clear" w:pos="4536"/>
          <w:tab w:val="clear" w:pos="9072"/>
        </w:tabs>
        <w:rPr>
          <w:rFonts w:ascii="Tahoma" w:hAnsi="Tahoma" w:cs="Tahoma"/>
        </w:rPr>
      </w:pPr>
    </w:p>
    <w:p w14:paraId="7C9B147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646DFDAA" w14:textId="77777777" w:rsidR="007411D9" w:rsidRPr="00FC66A7" w:rsidRDefault="007411D9">
      <w:pPr>
        <w:spacing w:before="60"/>
        <w:rPr>
          <w:rFonts w:ascii="Tahoma" w:hAnsi="Tahoma" w:cs="Tahoma"/>
          <w:iCs/>
        </w:rPr>
      </w:pPr>
    </w:p>
    <w:p w14:paraId="6AA93F24"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79E846DB" w14:textId="77777777" w:rsidR="007411D9" w:rsidRPr="00FC66A7" w:rsidRDefault="007411D9">
      <w:pPr>
        <w:rPr>
          <w:rFonts w:ascii="Tahoma" w:hAnsi="Tahoma" w:cs="Tahoma"/>
        </w:rPr>
      </w:pPr>
    </w:p>
    <w:p w14:paraId="5EF32649" w14:textId="77777777" w:rsidR="007411D9" w:rsidRPr="00FC66A7" w:rsidRDefault="007411D9">
      <w:pPr>
        <w:rPr>
          <w:rFonts w:ascii="Tahoma" w:hAnsi="Tahoma" w:cs="Tahoma"/>
        </w:rPr>
      </w:pPr>
    </w:p>
    <w:p w14:paraId="3110998F"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4DFD106" w14:textId="77777777" w:rsidR="007411D9" w:rsidRPr="00FC66A7" w:rsidRDefault="007411D9">
      <w:pPr>
        <w:spacing w:before="60"/>
        <w:rPr>
          <w:rFonts w:ascii="Tahoma" w:hAnsi="Tahoma" w:cs="Tahoma"/>
          <w:iCs/>
        </w:rPr>
      </w:pPr>
    </w:p>
    <w:p w14:paraId="7962B75B"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5B2118A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6A88C0AD" w14:textId="77777777">
        <w:tc>
          <w:tcPr>
            <w:tcW w:w="10490" w:type="dxa"/>
            <w:shd w:val="clear" w:color="auto" w:fill="66CCFF"/>
          </w:tcPr>
          <w:p w14:paraId="1FBB2BB7"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1B54ABB4"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A4BDFBA"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5184F4CF"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6BD2930C" w14:textId="77777777" w:rsidR="00C1386A" w:rsidRPr="00FC66A7" w:rsidRDefault="00C1386A">
            <w:pPr>
              <w:snapToGrid w:val="0"/>
              <w:jc w:val="center"/>
              <w:rPr>
                <w:rFonts w:ascii="Tahoma" w:hAnsi="Tahoma" w:cs="Tahoma"/>
                <w:b/>
              </w:rPr>
            </w:pPr>
          </w:p>
          <w:p w14:paraId="08602135" w14:textId="77777777" w:rsidR="00C1386A" w:rsidRPr="00FC66A7" w:rsidRDefault="00C1386A">
            <w:pPr>
              <w:jc w:val="center"/>
              <w:rPr>
                <w:rFonts w:ascii="Tahoma" w:hAnsi="Tahoma" w:cs="Tahoma"/>
                <w:b/>
              </w:rPr>
            </w:pPr>
          </w:p>
          <w:p w14:paraId="6AE6ACD1" w14:textId="77777777" w:rsidR="00C1386A" w:rsidRPr="00FC66A7" w:rsidRDefault="00C1386A">
            <w:pPr>
              <w:jc w:val="center"/>
              <w:rPr>
                <w:rFonts w:ascii="Tahoma" w:hAnsi="Tahoma" w:cs="Tahoma"/>
                <w:b/>
              </w:rPr>
            </w:pPr>
            <w:r w:rsidRPr="00FC66A7">
              <w:rPr>
                <w:rFonts w:ascii="Tahoma" w:hAnsi="Tahoma" w:cs="Tahoma"/>
                <w:b/>
              </w:rPr>
              <w:t>N°</w:t>
            </w:r>
          </w:p>
          <w:p w14:paraId="2E80C177" w14:textId="77777777" w:rsidR="00C1386A" w:rsidRPr="00FC66A7" w:rsidRDefault="00C1386A">
            <w:pPr>
              <w:jc w:val="center"/>
              <w:rPr>
                <w:rFonts w:ascii="Tahoma" w:hAnsi="Tahoma" w:cs="Tahoma"/>
                <w:b/>
              </w:rPr>
            </w:pPr>
            <w:r w:rsidRPr="00FC66A7">
              <w:rPr>
                <w:rFonts w:ascii="Tahoma" w:hAnsi="Tahoma" w:cs="Tahoma"/>
                <w:b/>
              </w:rPr>
              <w:t>du</w:t>
            </w:r>
          </w:p>
          <w:p w14:paraId="1C8ACFAB"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144D9A02" w14:textId="77777777" w:rsidR="00C1386A" w:rsidRPr="00FC66A7" w:rsidRDefault="00C1386A">
            <w:pPr>
              <w:snapToGrid w:val="0"/>
              <w:jc w:val="center"/>
              <w:rPr>
                <w:rFonts w:ascii="Tahoma" w:hAnsi="Tahoma" w:cs="Tahoma"/>
                <w:b/>
              </w:rPr>
            </w:pPr>
          </w:p>
          <w:p w14:paraId="0019EBC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7D7651AE"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3F28891B"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1120B2E5"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2E7BA5C1" w14:textId="77777777" w:rsidR="00C1386A" w:rsidRPr="00FC66A7" w:rsidRDefault="00C1386A">
            <w:pPr>
              <w:pStyle w:val="Titre5"/>
              <w:snapToGrid w:val="0"/>
              <w:rPr>
                <w:rFonts w:ascii="Tahoma" w:hAnsi="Tahoma" w:cs="Tahoma"/>
              </w:rPr>
            </w:pPr>
          </w:p>
          <w:p w14:paraId="5892972E"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0ABEB726"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26DA23AD"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74B09864"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5D3237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0003B4A5" w14:textId="77777777" w:rsidR="006B70BB" w:rsidRPr="000941D1" w:rsidRDefault="006B70BB" w:rsidP="006B70BB">
            <w:pPr>
              <w:rPr>
                <w:rFonts w:ascii="Tahoma" w:hAnsi="Tahoma" w:cs="Tahoma"/>
                <w:sz w:val="16"/>
                <w:szCs w:val="16"/>
                <w:highlight w:val="green"/>
              </w:rPr>
            </w:pPr>
          </w:p>
          <w:p w14:paraId="2935C47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0EBE7DE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3CF177A0" w14:textId="77777777" w:rsidR="006B70BB" w:rsidRPr="000941D1" w:rsidRDefault="006B70BB" w:rsidP="006B70BB">
            <w:pPr>
              <w:rPr>
                <w:rFonts w:ascii="Tahoma" w:hAnsi="Tahoma" w:cs="Tahoma"/>
                <w:sz w:val="16"/>
                <w:szCs w:val="16"/>
                <w:highlight w:val="green"/>
              </w:rPr>
            </w:pPr>
          </w:p>
          <w:p w14:paraId="16870FC1"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6741A02"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3F168FB9" w14:textId="77777777" w:rsidR="006B70BB" w:rsidRPr="000941D1" w:rsidRDefault="006B70BB" w:rsidP="006B70BB">
            <w:pPr>
              <w:rPr>
                <w:rFonts w:ascii="Tahoma" w:hAnsi="Tahoma" w:cs="Tahoma"/>
                <w:sz w:val="16"/>
                <w:szCs w:val="16"/>
              </w:rPr>
            </w:pPr>
          </w:p>
          <w:p w14:paraId="5F94939B" w14:textId="77777777" w:rsidR="006B70BB" w:rsidRPr="000941D1" w:rsidRDefault="006B70BB" w:rsidP="006B70BB">
            <w:pPr>
              <w:rPr>
                <w:rFonts w:ascii="Tahoma" w:hAnsi="Tahoma" w:cs="Tahoma"/>
                <w:sz w:val="16"/>
                <w:szCs w:val="16"/>
              </w:rPr>
            </w:pPr>
          </w:p>
          <w:p w14:paraId="61EF949F"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3F258682"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1DA5EE8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01BCD849" w14:textId="77777777" w:rsidR="006B70BB" w:rsidRPr="000941D1" w:rsidRDefault="006B70BB" w:rsidP="006B70BB">
            <w:pPr>
              <w:snapToGrid w:val="0"/>
              <w:jc w:val="both"/>
              <w:rPr>
                <w:rFonts w:ascii="Tahoma" w:hAnsi="Tahoma" w:cs="Tahoma"/>
                <w:sz w:val="16"/>
                <w:szCs w:val="16"/>
              </w:rPr>
            </w:pPr>
          </w:p>
          <w:p w14:paraId="44C22C2E"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6825BB60"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A923A7A" w14:textId="77777777" w:rsidR="00C1386A" w:rsidRPr="00FC66A7" w:rsidRDefault="00C1386A">
            <w:pPr>
              <w:snapToGrid w:val="0"/>
              <w:jc w:val="both"/>
              <w:rPr>
                <w:rFonts w:ascii="Tahoma" w:hAnsi="Tahoma" w:cs="Tahoma"/>
              </w:rPr>
            </w:pPr>
          </w:p>
        </w:tc>
      </w:tr>
      <w:tr w:rsidR="00C1386A" w:rsidRPr="00FC66A7" w14:paraId="62DC4DFD"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9977705"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2BDC61E"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25665BCB" w14:textId="77777777" w:rsidR="00C1386A" w:rsidRPr="00FC66A7" w:rsidRDefault="00C1386A">
            <w:pPr>
              <w:snapToGrid w:val="0"/>
              <w:jc w:val="both"/>
              <w:rPr>
                <w:rFonts w:ascii="Tahoma" w:hAnsi="Tahoma" w:cs="Tahoma"/>
              </w:rPr>
            </w:pPr>
          </w:p>
        </w:tc>
      </w:tr>
    </w:tbl>
    <w:p w14:paraId="38A8DB8C"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03F680B1" w14:textId="77777777">
        <w:tc>
          <w:tcPr>
            <w:tcW w:w="10419" w:type="dxa"/>
            <w:shd w:val="clear" w:color="auto" w:fill="66CCFF"/>
          </w:tcPr>
          <w:p w14:paraId="40FB4E45"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22B3AEB0" w14:textId="77777777" w:rsidR="007411D9" w:rsidRPr="00FC66A7" w:rsidRDefault="007411D9">
      <w:pPr>
        <w:rPr>
          <w:rFonts w:ascii="Tahoma" w:hAnsi="Tahoma" w:cs="Tahoma"/>
        </w:rPr>
      </w:pPr>
    </w:p>
    <w:p w14:paraId="62416C1A"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02DD1D4E"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7B9F679"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3431888E"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6B507F15" w14:textId="77777777" w:rsidR="007411D9" w:rsidRPr="00FC66A7" w:rsidRDefault="007411D9">
      <w:pPr>
        <w:jc w:val="both"/>
        <w:rPr>
          <w:rFonts w:ascii="Tahoma" w:hAnsi="Tahoma" w:cs="Tahoma"/>
        </w:rPr>
      </w:pPr>
    </w:p>
    <w:p w14:paraId="0A283E1F"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44E3D78B" w14:textId="77777777" w:rsidR="007411D9" w:rsidRPr="00FC66A7" w:rsidRDefault="007411D9">
      <w:pPr>
        <w:jc w:val="both"/>
        <w:rPr>
          <w:rFonts w:ascii="Tahoma" w:hAnsi="Tahoma" w:cs="Tahoma"/>
        </w:rPr>
      </w:pPr>
    </w:p>
    <w:p w14:paraId="73D0D6BF"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2DCB42C4"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69CD29E6" w14:textId="77777777" w:rsidR="007411D9" w:rsidRPr="00FC66A7" w:rsidRDefault="007411D9">
      <w:pPr>
        <w:rPr>
          <w:rFonts w:ascii="Tahoma" w:hAnsi="Tahoma" w:cs="Tahoma"/>
        </w:rPr>
      </w:pPr>
    </w:p>
    <w:p w14:paraId="7ECD4E71"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254748DA"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6A0A488" w14:textId="77777777">
        <w:tc>
          <w:tcPr>
            <w:tcW w:w="10277" w:type="dxa"/>
            <w:shd w:val="clear" w:color="auto" w:fill="66CCFF"/>
          </w:tcPr>
          <w:p w14:paraId="3AC29A27"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6BD4D17E" w14:textId="77777777" w:rsidR="007411D9" w:rsidRPr="00FC66A7" w:rsidRDefault="007411D9">
      <w:pPr>
        <w:jc w:val="both"/>
        <w:rPr>
          <w:rFonts w:ascii="Tahoma" w:hAnsi="Tahoma" w:cs="Tahoma"/>
        </w:rPr>
      </w:pPr>
    </w:p>
    <w:p w14:paraId="5E75B1AD"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642E310F"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B1CE5EA" w14:textId="77777777" w:rsidR="007411D9" w:rsidRPr="00FC66A7" w:rsidRDefault="007411D9">
      <w:pPr>
        <w:rPr>
          <w:rFonts w:ascii="Tahoma" w:hAnsi="Tahoma" w:cs="Tahoma"/>
        </w:rPr>
      </w:pPr>
    </w:p>
    <w:p w14:paraId="7EAD1733"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515FED85" w14:textId="77777777" w:rsidR="007411D9" w:rsidRPr="00FC66A7" w:rsidRDefault="007411D9">
      <w:pPr>
        <w:rPr>
          <w:rFonts w:ascii="Tahoma" w:hAnsi="Tahoma" w:cs="Tahoma"/>
        </w:rPr>
      </w:pPr>
    </w:p>
    <w:p w14:paraId="6827FA08" w14:textId="77777777" w:rsidR="007411D9" w:rsidRPr="00FC66A7" w:rsidRDefault="007411D9">
      <w:pPr>
        <w:rPr>
          <w:rFonts w:ascii="Tahoma" w:hAnsi="Tahoma" w:cs="Tahoma"/>
        </w:rPr>
      </w:pPr>
    </w:p>
    <w:p w14:paraId="60AFE244" w14:textId="77777777" w:rsidR="007411D9" w:rsidRPr="00FC66A7" w:rsidRDefault="007411D9">
      <w:pPr>
        <w:jc w:val="both"/>
        <w:rPr>
          <w:rFonts w:ascii="Tahoma" w:hAnsi="Tahoma" w:cs="Tahoma"/>
          <w:b/>
          <w:bCs/>
        </w:rPr>
      </w:pPr>
    </w:p>
    <w:p w14:paraId="568830FB" w14:textId="77777777" w:rsidR="00C1386A" w:rsidRPr="00FC66A7" w:rsidRDefault="00C1386A">
      <w:pPr>
        <w:jc w:val="both"/>
        <w:rPr>
          <w:rFonts w:ascii="Tahoma" w:hAnsi="Tahoma" w:cs="Tahoma"/>
          <w:b/>
          <w:bCs/>
        </w:rPr>
      </w:pPr>
    </w:p>
    <w:p w14:paraId="41CBE4B3" w14:textId="77777777" w:rsidR="00C1386A" w:rsidRPr="00FC66A7" w:rsidRDefault="00C1386A">
      <w:pPr>
        <w:jc w:val="both"/>
        <w:rPr>
          <w:rFonts w:ascii="Tahoma" w:hAnsi="Tahoma" w:cs="Tahoma"/>
          <w:b/>
          <w:bCs/>
        </w:rPr>
      </w:pPr>
    </w:p>
    <w:p w14:paraId="461186DC" w14:textId="77777777" w:rsidR="00C1386A" w:rsidRPr="00FC66A7" w:rsidRDefault="00C1386A">
      <w:pPr>
        <w:jc w:val="both"/>
        <w:rPr>
          <w:rFonts w:ascii="Tahoma" w:hAnsi="Tahoma" w:cs="Tahoma"/>
          <w:b/>
          <w:bCs/>
        </w:rPr>
      </w:pPr>
    </w:p>
    <w:p w14:paraId="296F8BFA" w14:textId="77777777" w:rsidR="00C1386A" w:rsidRPr="00FC66A7" w:rsidRDefault="00C1386A">
      <w:pPr>
        <w:jc w:val="both"/>
        <w:rPr>
          <w:rFonts w:ascii="Tahoma" w:hAnsi="Tahoma" w:cs="Tahoma"/>
          <w:b/>
          <w:bCs/>
        </w:rPr>
      </w:pPr>
    </w:p>
    <w:p w14:paraId="3759B86F" w14:textId="77777777" w:rsidR="00C1386A" w:rsidRDefault="00C1386A">
      <w:pPr>
        <w:jc w:val="both"/>
        <w:rPr>
          <w:rFonts w:ascii="Tahoma" w:hAnsi="Tahoma" w:cs="Tahoma"/>
          <w:b/>
          <w:bCs/>
        </w:rPr>
      </w:pPr>
    </w:p>
    <w:p w14:paraId="08054029" w14:textId="77777777" w:rsidR="006B156B" w:rsidRPr="00FC66A7" w:rsidRDefault="006B156B">
      <w:pPr>
        <w:jc w:val="both"/>
        <w:rPr>
          <w:rFonts w:ascii="Tahoma" w:hAnsi="Tahoma" w:cs="Tahoma"/>
          <w:b/>
          <w:bCs/>
        </w:rPr>
      </w:pPr>
    </w:p>
    <w:p w14:paraId="4C7B2376" w14:textId="77777777" w:rsidR="00C1386A" w:rsidRPr="00FC66A7" w:rsidRDefault="00C1386A">
      <w:pPr>
        <w:jc w:val="both"/>
        <w:rPr>
          <w:rFonts w:ascii="Tahoma" w:hAnsi="Tahoma" w:cs="Tahoma"/>
          <w:b/>
          <w:bCs/>
        </w:rPr>
      </w:pPr>
    </w:p>
    <w:p w14:paraId="2B0C330C" w14:textId="77777777" w:rsidR="00C1386A" w:rsidRPr="00FC66A7" w:rsidRDefault="00C1386A">
      <w:pPr>
        <w:jc w:val="both"/>
        <w:rPr>
          <w:rFonts w:ascii="Tahoma" w:hAnsi="Tahoma" w:cs="Tahoma"/>
          <w:b/>
          <w:bCs/>
        </w:rPr>
      </w:pPr>
    </w:p>
    <w:p w14:paraId="0E0F0A49" w14:textId="77777777" w:rsidR="00C1386A" w:rsidRPr="00FC66A7" w:rsidRDefault="00C1386A">
      <w:pPr>
        <w:jc w:val="both"/>
        <w:rPr>
          <w:rFonts w:ascii="Tahoma" w:hAnsi="Tahoma" w:cs="Tahoma"/>
          <w:b/>
          <w:bCs/>
        </w:rPr>
      </w:pPr>
    </w:p>
    <w:p w14:paraId="720A4B76" w14:textId="77777777" w:rsidR="00C1386A" w:rsidRPr="00FC66A7" w:rsidRDefault="00C1386A">
      <w:pPr>
        <w:jc w:val="both"/>
        <w:rPr>
          <w:rFonts w:ascii="Tahoma" w:hAnsi="Tahoma" w:cs="Tahoma"/>
          <w:b/>
          <w:bCs/>
        </w:rPr>
      </w:pPr>
    </w:p>
    <w:p w14:paraId="0FFDEFDF" w14:textId="77777777" w:rsidR="00C1386A" w:rsidRPr="00FC66A7" w:rsidRDefault="00C1386A">
      <w:pPr>
        <w:jc w:val="both"/>
        <w:rPr>
          <w:rFonts w:ascii="Tahoma" w:hAnsi="Tahoma" w:cs="Tahoma"/>
          <w:b/>
          <w:bCs/>
        </w:rPr>
      </w:pPr>
    </w:p>
    <w:p w14:paraId="1BE7F72F" w14:textId="77777777" w:rsidR="00C1386A" w:rsidRPr="00FC66A7" w:rsidRDefault="00C1386A">
      <w:pPr>
        <w:jc w:val="both"/>
        <w:rPr>
          <w:rFonts w:ascii="Tahoma" w:hAnsi="Tahoma" w:cs="Tahoma"/>
          <w:b/>
          <w:bCs/>
        </w:rPr>
      </w:pPr>
    </w:p>
    <w:p w14:paraId="2D029041" w14:textId="77777777" w:rsidR="00C1386A" w:rsidRPr="00FC66A7" w:rsidRDefault="00C1386A">
      <w:pPr>
        <w:jc w:val="both"/>
        <w:rPr>
          <w:rFonts w:ascii="Tahoma" w:hAnsi="Tahoma" w:cs="Tahoma"/>
          <w:b/>
          <w:bCs/>
        </w:rPr>
      </w:pPr>
    </w:p>
    <w:p w14:paraId="5664E0B5" w14:textId="77777777" w:rsidR="00C1386A" w:rsidRPr="00FC66A7" w:rsidRDefault="00C1386A">
      <w:pPr>
        <w:jc w:val="both"/>
        <w:rPr>
          <w:rFonts w:ascii="Tahoma" w:hAnsi="Tahoma" w:cs="Tahoma"/>
          <w:b/>
          <w:bCs/>
        </w:rPr>
      </w:pPr>
    </w:p>
    <w:p w14:paraId="770D6A73" w14:textId="77777777" w:rsidR="00C1386A" w:rsidRPr="00FC66A7" w:rsidRDefault="00C1386A">
      <w:pPr>
        <w:jc w:val="both"/>
        <w:rPr>
          <w:rFonts w:ascii="Tahoma" w:hAnsi="Tahoma" w:cs="Tahoma"/>
          <w:b/>
          <w:bCs/>
        </w:rPr>
      </w:pPr>
    </w:p>
    <w:p w14:paraId="58B9B0CB" w14:textId="77777777" w:rsidR="00C1386A" w:rsidRPr="00FC66A7" w:rsidRDefault="00C1386A">
      <w:pPr>
        <w:jc w:val="both"/>
        <w:rPr>
          <w:rFonts w:ascii="Tahoma" w:hAnsi="Tahoma" w:cs="Tahoma"/>
          <w:b/>
          <w:bCs/>
        </w:rPr>
      </w:pPr>
    </w:p>
    <w:p w14:paraId="66C02EB1" w14:textId="77777777" w:rsidR="00C1386A" w:rsidRPr="00FC66A7" w:rsidRDefault="00C1386A">
      <w:pPr>
        <w:jc w:val="both"/>
        <w:rPr>
          <w:rFonts w:ascii="Tahoma" w:hAnsi="Tahoma" w:cs="Tahoma"/>
          <w:b/>
          <w:bCs/>
        </w:rPr>
      </w:pPr>
    </w:p>
    <w:p w14:paraId="75CC190F" w14:textId="77777777" w:rsidR="00C1386A" w:rsidRPr="00FC66A7" w:rsidRDefault="00C1386A">
      <w:pPr>
        <w:jc w:val="both"/>
        <w:rPr>
          <w:rFonts w:ascii="Tahoma" w:hAnsi="Tahoma" w:cs="Tahoma"/>
          <w:b/>
          <w:bCs/>
        </w:rPr>
      </w:pPr>
    </w:p>
    <w:p w14:paraId="31EA4FB5" w14:textId="77777777" w:rsidR="00C1386A" w:rsidRPr="00FC66A7" w:rsidRDefault="00C1386A">
      <w:pPr>
        <w:jc w:val="both"/>
        <w:rPr>
          <w:rFonts w:ascii="Tahoma" w:hAnsi="Tahoma" w:cs="Tahoma"/>
          <w:b/>
          <w:bCs/>
        </w:rPr>
      </w:pPr>
    </w:p>
    <w:p w14:paraId="0500A4F4" w14:textId="77777777" w:rsidR="00C1386A" w:rsidRPr="00FC66A7" w:rsidRDefault="00C1386A">
      <w:pPr>
        <w:jc w:val="both"/>
        <w:rPr>
          <w:rFonts w:ascii="Tahoma" w:hAnsi="Tahoma" w:cs="Tahoma"/>
          <w:b/>
          <w:bCs/>
        </w:rPr>
      </w:pPr>
    </w:p>
    <w:p w14:paraId="04C4E216" w14:textId="77777777" w:rsidR="00C1386A" w:rsidRPr="00FC66A7" w:rsidRDefault="00C1386A">
      <w:pPr>
        <w:jc w:val="both"/>
        <w:rPr>
          <w:rFonts w:ascii="Tahoma" w:hAnsi="Tahoma" w:cs="Tahoma"/>
          <w:b/>
          <w:bCs/>
        </w:rPr>
      </w:pPr>
    </w:p>
    <w:p w14:paraId="10221760" w14:textId="77777777" w:rsidR="00C1386A" w:rsidRPr="00FC66A7" w:rsidRDefault="00C1386A">
      <w:pPr>
        <w:jc w:val="both"/>
        <w:rPr>
          <w:rFonts w:ascii="Tahoma" w:hAnsi="Tahoma" w:cs="Tahoma"/>
          <w:b/>
          <w:bCs/>
        </w:rPr>
      </w:pPr>
    </w:p>
    <w:p w14:paraId="06E765E4" w14:textId="77777777" w:rsidR="00C1386A" w:rsidRPr="00FC66A7" w:rsidRDefault="00C1386A">
      <w:pPr>
        <w:jc w:val="both"/>
        <w:rPr>
          <w:rFonts w:ascii="Tahoma" w:hAnsi="Tahoma" w:cs="Tahoma"/>
          <w:b/>
          <w:bCs/>
        </w:rPr>
      </w:pPr>
    </w:p>
    <w:p w14:paraId="763C8F27" w14:textId="77777777" w:rsidR="00C1386A" w:rsidRPr="00FC66A7" w:rsidRDefault="00C1386A">
      <w:pPr>
        <w:jc w:val="both"/>
        <w:rPr>
          <w:rFonts w:ascii="Tahoma" w:hAnsi="Tahoma" w:cs="Tahoma"/>
          <w:b/>
          <w:bCs/>
        </w:rPr>
      </w:pPr>
    </w:p>
    <w:p w14:paraId="0C4CB545"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ED463" w14:textId="77777777" w:rsidR="009B2B2E" w:rsidRDefault="009B2B2E">
      <w:r>
        <w:separator/>
      </w:r>
    </w:p>
  </w:endnote>
  <w:endnote w:type="continuationSeparator" w:id="0">
    <w:p w14:paraId="6A76D268"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08A4D61" w14:textId="77777777">
      <w:trPr>
        <w:tblHeader/>
      </w:trPr>
      <w:tc>
        <w:tcPr>
          <w:tcW w:w="3048" w:type="dxa"/>
          <w:shd w:val="clear" w:color="auto" w:fill="66CCFF"/>
        </w:tcPr>
        <w:p w14:paraId="2D308473"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3955FF21" w14:textId="5868F5AA" w:rsidR="00556FD1" w:rsidRPr="00FC66A7" w:rsidRDefault="00556FD1" w:rsidP="00B42E92">
          <w:pPr>
            <w:jc w:val="center"/>
            <w:rPr>
              <w:rFonts w:ascii="Tahoma" w:hAnsi="Tahoma" w:cs="Tahoma"/>
              <w:b/>
              <w:bCs/>
            </w:rPr>
          </w:pPr>
          <w:r>
            <w:rPr>
              <w:rFonts w:ascii="Tahoma" w:hAnsi="Tahoma" w:cs="Tahoma"/>
              <w:b/>
              <w:i/>
              <w:iCs/>
            </w:rPr>
            <w:t>20</w:t>
          </w:r>
          <w:r w:rsidR="00FA7164">
            <w:rPr>
              <w:rFonts w:ascii="Tahoma" w:hAnsi="Tahoma" w:cs="Tahoma"/>
              <w:b/>
              <w:i/>
              <w:iCs/>
            </w:rPr>
            <w:t>2</w:t>
          </w:r>
          <w:r w:rsidR="00F75631">
            <w:rPr>
              <w:rFonts w:ascii="Tahoma" w:hAnsi="Tahoma" w:cs="Tahoma"/>
              <w:b/>
              <w:i/>
              <w:iCs/>
            </w:rPr>
            <w:t>5</w:t>
          </w:r>
          <w:r w:rsidR="00A1624F">
            <w:rPr>
              <w:rFonts w:ascii="Tahoma" w:hAnsi="Tahoma" w:cs="Tahoma"/>
              <w:b/>
              <w:i/>
              <w:iCs/>
            </w:rPr>
            <w:t>DA</w:t>
          </w:r>
          <w:r w:rsidR="002B125D">
            <w:rPr>
              <w:rFonts w:ascii="Tahoma" w:hAnsi="Tahoma" w:cs="Tahoma"/>
              <w:b/>
              <w:i/>
              <w:iCs/>
            </w:rPr>
            <w:t>L0</w:t>
          </w:r>
          <w:r w:rsidR="00CD0F2F">
            <w:rPr>
              <w:rFonts w:ascii="Tahoma" w:hAnsi="Tahoma" w:cs="Tahoma"/>
              <w:b/>
              <w:i/>
              <w:iCs/>
            </w:rPr>
            <w:t>0</w:t>
          </w:r>
          <w:r w:rsidR="006D0A11">
            <w:rPr>
              <w:rFonts w:ascii="Tahoma" w:hAnsi="Tahoma" w:cs="Tahoma"/>
              <w:b/>
              <w:i/>
              <w:iCs/>
            </w:rPr>
            <w:t>8</w:t>
          </w:r>
          <w:r w:rsidR="00EB5EA8">
            <w:rPr>
              <w:rFonts w:ascii="Tahoma" w:hAnsi="Tahoma" w:cs="Tahoma"/>
              <w:b/>
              <w:i/>
              <w:iCs/>
            </w:rPr>
            <w:t>4</w:t>
          </w:r>
        </w:p>
      </w:tc>
      <w:tc>
        <w:tcPr>
          <w:tcW w:w="851" w:type="dxa"/>
          <w:shd w:val="clear" w:color="auto" w:fill="66CCFF"/>
        </w:tcPr>
        <w:p w14:paraId="3329562D"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53DBD73C"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B42E92">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33DCFF4D"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03AF308"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B42E92">
            <w:rPr>
              <w:rStyle w:val="Numrodepage"/>
              <w:rFonts w:ascii="Tahoma" w:hAnsi="Tahoma" w:cs="Tahoma"/>
              <w:b/>
              <w:noProof/>
            </w:rPr>
            <w:t>3</w:t>
          </w:r>
          <w:r w:rsidRPr="00FC66A7">
            <w:rPr>
              <w:rStyle w:val="Numrodepage"/>
              <w:rFonts w:ascii="Tahoma" w:hAnsi="Tahoma" w:cs="Tahoma"/>
              <w:b/>
            </w:rPr>
            <w:fldChar w:fldCharType="end"/>
          </w:r>
        </w:p>
      </w:tc>
    </w:tr>
  </w:tbl>
  <w:p w14:paraId="44C7430D"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72224" w14:textId="77777777" w:rsidR="009B2B2E" w:rsidRDefault="009B2B2E">
      <w:r>
        <w:separator/>
      </w:r>
    </w:p>
  </w:footnote>
  <w:footnote w:type="continuationSeparator" w:id="0">
    <w:p w14:paraId="529A4770"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354697405">
    <w:abstractNumId w:val="0"/>
  </w:num>
  <w:num w:numId="2" w16cid:durableId="1190294787">
    <w:abstractNumId w:val="1"/>
  </w:num>
  <w:num w:numId="3" w16cid:durableId="1668173020">
    <w:abstractNumId w:val="3"/>
  </w:num>
  <w:num w:numId="4" w16cid:durableId="587156407">
    <w:abstractNumId w:val="0"/>
  </w:num>
  <w:num w:numId="5" w16cid:durableId="713846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86952"/>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6FD1"/>
    <w:rsid w:val="005613A6"/>
    <w:rsid w:val="00583833"/>
    <w:rsid w:val="005B1763"/>
    <w:rsid w:val="005B287C"/>
    <w:rsid w:val="005E12D0"/>
    <w:rsid w:val="00604D18"/>
    <w:rsid w:val="00625F1D"/>
    <w:rsid w:val="00632D63"/>
    <w:rsid w:val="00671F57"/>
    <w:rsid w:val="00673463"/>
    <w:rsid w:val="00676069"/>
    <w:rsid w:val="00694F24"/>
    <w:rsid w:val="006B156B"/>
    <w:rsid w:val="006B70BB"/>
    <w:rsid w:val="006C35C2"/>
    <w:rsid w:val="006D0A11"/>
    <w:rsid w:val="006D5E52"/>
    <w:rsid w:val="00716E26"/>
    <w:rsid w:val="00720606"/>
    <w:rsid w:val="007336CD"/>
    <w:rsid w:val="007411D9"/>
    <w:rsid w:val="00751002"/>
    <w:rsid w:val="00754100"/>
    <w:rsid w:val="007B3E7C"/>
    <w:rsid w:val="007D3787"/>
    <w:rsid w:val="007F4A27"/>
    <w:rsid w:val="008326E4"/>
    <w:rsid w:val="00836576"/>
    <w:rsid w:val="0086252A"/>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46FAB"/>
    <w:rsid w:val="00A503F3"/>
    <w:rsid w:val="00A50BF9"/>
    <w:rsid w:val="00A520E2"/>
    <w:rsid w:val="00A75394"/>
    <w:rsid w:val="00A80E9C"/>
    <w:rsid w:val="00AA0175"/>
    <w:rsid w:val="00AA2672"/>
    <w:rsid w:val="00AE5974"/>
    <w:rsid w:val="00B0445D"/>
    <w:rsid w:val="00B2138E"/>
    <w:rsid w:val="00B42E92"/>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7269B"/>
    <w:rsid w:val="00D84A53"/>
    <w:rsid w:val="00DD1774"/>
    <w:rsid w:val="00DD700A"/>
    <w:rsid w:val="00DE001E"/>
    <w:rsid w:val="00DE1001"/>
    <w:rsid w:val="00DF7E37"/>
    <w:rsid w:val="00E107A1"/>
    <w:rsid w:val="00E2086D"/>
    <w:rsid w:val="00E47409"/>
    <w:rsid w:val="00EB014D"/>
    <w:rsid w:val="00EB5EA8"/>
    <w:rsid w:val="00EC3C60"/>
    <w:rsid w:val="00ED2DD4"/>
    <w:rsid w:val="00EE7D41"/>
    <w:rsid w:val="00F1191F"/>
    <w:rsid w:val="00F150DC"/>
    <w:rsid w:val="00F26F2D"/>
    <w:rsid w:val="00F272D9"/>
    <w:rsid w:val="00F37CB8"/>
    <w:rsid w:val="00F41FB0"/>
    <w:rsid w:val="00F446BF"/>
    <w:rsid w:val="00F75631"/>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C989C8"/>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FB6B1-5BBA-40A0-8470-BAE35C9E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75</TotalTime>
  <Pages>3</Pages>
  <Words>788</Words>
  <Characters>4338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5116</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28</cp:revision>
  <cp:lastPrinted>2016-03-31T13:07:00Z</cp:lastPrinted>
  <dcterms:created xsi:type="dcterms:W3CDTF">2016-04-19T07:03:00Z</dcterms:created>
  <dcterms:modified xsi:type="dcterms:W3CDTF">2025-06-27T15:43:00Z</dcterms:modified>
</cp:coreProperties>
</file>